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w:t>
      </w:r>
      <w:proofErr w:type="spellStart"/>
      <w:r w:rsidRPr="00AF09BF">
        <w:rPr>
          <w:rFonts w:ascii="Times New Roman" w:hAnsi="Times New Roman"/>
          <w:bCs/>
          <w:iCs/>
          <w:sz w:val="24"/>
          <w:szCs w:val="24"/>
        </w:rPr>
        <w:t>późn</w:t>
      </w:r>
      <w:proofErr w:type="spellEnd"/>
      <w:r w:rsidRPr="00AF09BF">
        <w:rPr>
          <w:rFonts w:ascii="Times New Roman" w:hAnsi="Times New Roman"/>
          <w:bCs/>
          <w:iCs/>
          <w:sz w:val="24"/>
          <w:szCs w:val="24"/>
        </w:rPr>
        <w:t xml:space="preserve">.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32F03070"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FELD.09.02-IZ.00-0004/24-00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351222AF" w14:textId="4000B55D" w:rsidR="00733726" w:rsidRPr="00733726" w:rsidRDefault="00B368BB" w:rsidP="00FA6C3A">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2476F3">
        <w:rPr>
          <w:rFonts w:ascii="Times New Roman" w:hAnsi="Times New Roman"/>
          <w:sz w:val="24"/>
          <w:szCs w:val="24"/>
        </w:rPr>
        <w:t xml:space="preserve">Przedmiotem niniejszej Umowy jest </w:t>
      </w:r>
      <w:r w:rsidR="009B6250" w:rsidRPr="002476F3">
        <w:rPr>
          <w:rFonts w:ascii="Times New Roman" w:hAnsi="Times New Roman"/>
          <w:sz w:val="24"/>
          <w:szCs w:val="24"/>
        </w:rPr>
        <w:t>realizacja</w:t>
      </w:r>
      <w:r w:rsidRPr="002476F3">
        <w:rPr>
          <w:rFonts w:ascii="Times New Roman" w:hAnsi="Times New Roman"/>
          <w:sz w:val="24"/>
          <w:szCs w:val="24"/>
        </w:rPr>
        <w:t xml:space="preserve"> przez Wykonawcę na rzecz Zam</w:t>
      </w:r>
      <w:r w:rsidR="00887D3B" w:rsidRPr="002476F3">
        <w:rPr>
          <w:rFonts w:ascii="Times New Roman" w:hAnsi="Times New Roman"/>
          <w:sz w:val="24"/>
          <w:szCs w:val="24"/>
        </w:rPr>
        <w:t>awiającego zamówienia pod nazwą</w:t>
      </w:r>
      <w:r w:rsidR="00BA1AFF" w:rsidRPr="002476F3">
        <w:rPr>
          <w:rFonts w:ascii="Times New Roman" w:hAnsi="Times New Roman"/>
          <w:sz w:val="24"/>
          <w:szCs w:val="24"/>
        </w:rPr>
        <w:t xml:space="preserve">: </w:t>
      </w:r>
      <w:r w:rsidR="002476F3" w:rsidRPr="002476F3">
        <w:rPr>
          <w:rFonts w:ascii="Times New Roman" w:eastAsia="Arial" w:hAnsi="Times New Roman"/>
          <w:b/>
          <w:bCs/>
          <w:color w:val="000000"/>
          <w:sz w:val="24"/>
          <w:szCs w:val="24"/>
          <w:lang w:eastAsia="ar-SA"/>
        </w:rPr>
        <w:t>Dostawa sprzętu komputerowego na potrzeby pracowni zawodowych Mechanik pojazdów samochodowych oraz Kierowca mechanik,</w:t>
      </w:r>
      <w:r w:rsidR="002476F3">
        <w:rPr>
          <w:rFonts w:ascii="Times New Roman" w:eastAsia="Arial" w:hAnsi="Times New Roman"/>
          <w:b/>
          <w:bCs/>
          <w:color w:val="000000"/>
          <w:sz w:val="24"/>
          <w:szCs w:val="24"/>
          <w:lang w:eastAsia="ar-SA"/>
        </w:rPr>
        <w:t xml:space="preserve"> </w:t>
      </w:r>
      <w:r w:rsidR="002476F3" w:rsidRPr="002476F3">
        <w:rPr>
          <w:rFonts w:ascii="Times New Roman" w:eastAsia="Arial" w:hAnsi="Times New Roman"/>
          <w:b/>
          <w:bCs/>
          <w:color w:val="000000"/>
          <w:sz w:val="24"/>
          <w:szCs w:val="24"/>
          <w:lang w:eastAsia="ar-SA"/>
        </w:rPr>
        <w:t>w ramach realizacji projektu pn.: "Absolwent ZS nr 2 w Wieluniu – nowe umiejętności w transformacji" współfinansowanego ze środków Funduszu na rzecz Sprawiedliwej Transformacji w ramach Programu Regionalnego Fundusze Europejskie dla Łódzkiego 2021-2027, nr umowy FELD.09.02-IZ.00-0004/24-00</w:t>
      </w:r>
      <w:r w:rsidR="00733726">
        <w:rPr>
          <w:rFonts w:ascii="Times New Roman" w:eastAsia="Arial" w:hAnsi="Times New Roman"/>
          <w:b/>
          <w:bCs/>
          <w:color w:val="000000"/>
          <w:sz w:val="24"/>
          <w:szCs w:val="24"/>
          <w:lang w:eastAsia="ar-SA"/>
        </w:rPr>
        <w:t>:</w:t>
      </w:r>
    </w:p>
    <w:p w14:paraId="6AEDD1E5" w14:textId="2AE4BEE3" w:rsidR="00733726" w:rsidRPr="00733726" w:rsidRDefault="00733726" w:rsidP="00733726">
      <w:pPr>
        <w:keepNext/>
        <w:keepLines/>
        <w:spacing w:after="0" w:line="36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w:t>
      </w:r>
      <w:r w:rsidRPr="00733726">
        <w:rPr>
          <w:rFonts w:ascii="Times New Roman" w:hAnsi="Times New Roman"/>
          <w:color w:val="000000" w:themeColor="text1"/>
          <w:sz w:val="24"/>
          <w:szCs w:val="24"/>
        </w:rPr>
        <w:t>Część 1 – Sprzęt komputerowy i akcesoria IT,</w:t>
      </w:r>
    </w:p>
    <w:p w14:paraId="409A2A63" w14:textId="77777777" w:rsidR="00733726" w:rsidRPr="00733726" w:rsidRDefault="00733726" w:rsidP="00733726">
      <w:pPr>
        <w:keepNext/>
        <w:keepLines/>
        <w:spacing w:after="0" w:line="360" w:lineRule="auto"/>
        <w:jc w:val="both"/>
        <w:rPr>
          <w:rFonts w:ascii="Times New Roman" w:hAnsi="Times New Roman"/>
          <w:color w:val="000000" w:themeColor="text1"/>
          <w:sz w:val="24"/>
          <w:szCs w:val="24"/>
        </w:rPr>
      </w:pPr>
      <w:r w:rsidRPr="00733726">
        <w:rPr>
          <w:rFonts w:ascii="Times New Roman" w:hAnsi="Times New Roman"/>
          <w:color w:val="000000" w:themeColor="text1"/>
          <w:sz w:val="24"/>
          <w:szCs w:val="24"/>
        </w:rPr>
        <w:t>*Część 2 – Urządzenia drukujące,</w:t>
      </w:r>
    </w:p>
    <w:p w14:paraId="7558FCE4" w14:textId="6692DAE7" w:rsidR="00733726" w:rsidRPr="00733726" w:rsidRDefault="00733726" w:rsidP="00733726">
      <w:pPr>
        <w:keepNext/>
        <w:keepLines/>
        <w:spacing w:after="0" w:line="360" w:lineRule="auto"/>
        <w:jc w:val="both"/>
        <w:rPr>
          <w:rFonts w:ascii="Times New Roman" w:hAnsi="Times New Roman"/>
          <w:color w:val="000000" w:themeColor="text1"/>
          <w:sz w:val="24"/>
          <w:szCs w:val="24"/>
        </w:rPr>
      </w:pPr>
      <w:r w:rsidRPr="00733726">
        <w:rPr>
          <w:rFonts w:ascii="Times New Roman" w:hAnsi="Times New Roman"/>
          <w:color w:val="000000" w:themeColor="text1"/>
          <w:sz w:val="24"/>
          <w:szCs w:val="24"/>
        </w:rPr>
        <w:t>*Część 3 – Sprzęt prezentacyjno-dydaktyczny</w:t>
      </w:r>
    </w:p>
    <w:p w14:paraId="31940BE3" w14:textId="71EAAA5D" w:rsidR="00733726" w:rsidRPr="00733726" w:rsidRDefault="00733726" w:rsidP="00733726">
      <w:pPr>
        <w:keepNext/>
        <w:keepLines/>
        <w:spacing w:after="0" w:line="360" w:lineRule="auto"/>
        <w:jc w:val="both"/>
        <w:rPr>
          <w:rFonts w:ascii="Times New Roman" w:hAnsi="Times New Roman"/>
          <w:color w:val="EE0000"/>
          <w:sz w:val="24"/>
          <w:szCs w:val="24"/>
        </w:rPr>
      </w:pPr>
      <w:r w:rsidRPr="00733726">
        <w:rPr>
          <w:rFonts w:ascii="Times New Roman" w:hAnsi="Times New Roman"/>
          <w:color w:val="EE0000"/>
          <w:sz w:val="24"/>
          <w:szCs w:val="24"/>
        </w:rPr>
        <w:t>*niepotrzebne skreślić</w:t>
      </w:r>
    </w:p>
    <w:p w14:paraId="2D4AAAC6" w14:textId="13C96E2A" w:rsidR="00B368BB" w:rsidRPr="002476F3" w:rsidRDefault="003D68A2" w:rsidP="00FA6C3A">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2476F3">
        <w:rPr>
          <w:rFonts w:ascii="Times New Roman" w:eastAsia="Arial" w:hAnsi="Times New Roman"/>
          <w:b/>
          <w:bCs/>
          <w:color w:val="000000"/>
          <w:sz w:val="24"/>
          <w:szCs w:val="24"/>
          <w:lang w:eastAsia="ar-SA"/>
        </w:rPr>
        <w:t xml:space="preserve"> </w:t>
      </w:r>
      <w:r w:rsidR="00B368BB" w:rsidRPr="002476F3">
        <w:rPr>
          <w:rFonts w:ascii="Times New Roman" w:hAnsi="Times New Roman"/>
          <w:color w:val="000000" w:themeColor="text1"/>
          <w:sz w:val="24"/>
          <w:szCs w:val="24"/>
        </w:rPr>
        <w:t>zwanego dalej "przedmiotem Umowy")</w:t>
      </w:r>
      <w:r w:rsidR="009D1B34" w:rsidRPr="002476F3">
        <w:rPr>
          <w:rFonts w:ascii="Times New Roman" w:hAnsi="Times New Roman"/>
          <w:color w:val="000000" w:themeColor="text1"/>
          <w:sz w:val="24"/>
          <w:szCs w:val="24"/>
        </w:rPr>
        <w:t>.</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7AEA65F7"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 homologacji</w:t>
      </w:r>
      <w:r w:rsidR="0036131C" w:rsidRPr="00D51E0F">
        <w:rPr>
          <w:rFonts w:ascii="Times New Roman" w:hAnsi="Times New Roman"/>
          <w:sz w:val="24"/>
          <w:szCs w:val="24"/>
        </w:rPr>
        <w:t xml:space="preserve"> – o ile dotyczy.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185E63E2"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FELD.09.02-IZ.00-0004/24-00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1111A002"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 xml:space="preserve">od </w:t>
      </w:r>
      <w:proofErr w:type="spellStart"/>
      <w:r w:rsidR="000D17AF" w:rsidRPr="00D51E0F">
        <w:rPr>
          <w:rFonts w:ascii="Times New Roman" w:hAnsi="Times New Roman"/>
          <w:sz w:val="24"/>
          <w:szCs w:val="24"/>
        </w:rPr>
        <w:t>towarówi</w:t>
      </w:r>
      <w:proofErr w:type="spellEnd"/>
      <w:r w:rsidR="000D17AF" w:rsidRPr="00D51E0F">
        <w:rPr>
          <w:rFonts w:ascii="Times New Roman" w:hAnsi="Times New Roman"/>
          <w:sz w:val="24"/>
          <w:szCs w:val="24"/>
        </w:rPr>
        <w:t xml:space="preserve">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57B39" w14:textId="77777777" w:rsidR="00640125" w:rsidRDefault="00640125" w:rsidP="00614E6C">
      <w:pPr>
        <w:spacing w:after="0" w:line="240" w:lineRule="auto"/>
      </w:pPr>
      <w:r>
        <w:separator/>
      </w:r>
    </w:p>
  </w:endnote>
  <w:endnote w:type="continuationSeparator" w:id="0">
    <w:p w14:paraId="15BF3F8C" w14:textId="77777777" w:rsidR="00640125" w:rsidRDefault="00640125"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"Absolwent ZS nr 2 w Wieluniu – nowe umiejętności w transformacji" współfinansowanego ze środków Funduszu na rzecz Sprawiedliwej Transformacji w ramach Programu Regionalnego Fundusze Europejskie dla Łódzkiego 2021-2027, nr umowy FELD.09.02-IZ.00-0004/24-00.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2F98D" w14:textId="77777777" w:rsidR="00640125" w:rsidRDefault="00640125" w:rsidP="00614E6C">
      <w:pPr>
        <w:spacing w:after="0" w:line="240" w:lineRule="auto"/>
      </w:pPr>
      <w:r>
        <w:separator/>
      </w:r>
    </w:p>
  </w:footnote>
  <w:footnote w:type="continuationSeparator" w:id="0">
    <w:p w14:paraId="687BF0DC" w14:textId="77777777" w:rsidR="00640125" w:rsidRDefault="00640125"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65AFF" w14:textId="77777777" w:rsidR="002476F3" w:rsidRPr="00312726" w:rsidRDefault="002476F3" w:rsidP="002476F3">
    <w:pPr>
      <w:spacing w:after="0" w:line="100" w:lineRule="atLeast"/>
    </w:pPr>
    <w:r w:rsidRPr="00F76600">
      <w:rPr>
        <w:noProof/>
      </w:rPr>
      <w:drawing>
        <wp:inline distT="0" distB="0" distL="0" distR="0" wp14:anchorId="370DD2A9" wp14:editId="2857780F">
          <wp:extent cx="5760720" cy="574040"/>
          <wp:effectExtent l="0" t="0" r="0" b="0"/>
          <wp:docPr id="21166692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4"/>
  </w:num>
  <w:num w:numId="2" w16cid:durableId="1405682709">
    <w:abstractNumId w:val="41"/>
  </w:num>
  <w:num w:numId="3" w16cid:durableId="1024744001">
    <w:abstractNumId w:val="33"/>
  </w:num>
  <w:num w:numId="4" w16cid:durableId="755177061">
    <w:abstractNumId w:val="37"/>
  </w:num>
  <w:num w:numId="5" w16cid:durableId="393427614">
    <w:abstractNumId w:val="18"/>
  </w:num>
  <w:num w:numId="6" w16cid:durableId="196241671">
    <w:abstractNumId w:val="27"/>
  </w:num>
  <w:num w:numId="7" w16cid:durableId="626663187">
    <w:abstractNumId w:val="21"/>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3"/>
  </w:num>
  <w:num w:numId="10" w16cid:durableId="2042125533">
    <w:abstractNumId w:val="31"/>
  </w:num>
  <w:num w:numId="11" w16cid:durableId="446852441">
    <w:abstractNumId w:val="40"/>
  </w:num>
  <w:num w:numId="12" w16cid:durableId="1257439310">
    <w:abstractNumId w:val="17"/>
  </w:num>
  <w:num w:numId="13" w16cid:durableId="2084258420">
    <w:abstractNumId w:val="24"/>
  </w:num>
  <w:num w:numId="14" w16cid:durableId="635986520">
    <w:abstractNumId w:val="15"/>
  </w:num>
  <w:num w:numId="15" w16cid:durableId="1264605521">
    <w:abstractNumId w:val="22"/>
  </w:num>
  <w:num w:numId="16" w16cid:durableId="1948002102">
    <w:abstractNumId w:val="42"/>
  </w:num>
  <w:num w:numId="17" w16cid:durableId="2003924460">
    <w:abstractNumId w:val="28"/>
  </w:num>
  <w:num w:numId="18" w16cid:durableId="1052313788">
    <w:abstractNumId w:val="30"/>
  </w:num>
  <w:num w:numId="19" w16cid:durableId="1464075142">
    <w:abstractNumId w:val="29"/>
  </w:num>
  <w:num w:numId="20" w16cid:durableId="2036685478">
    <w:abstractNumId w:val="19"/>
  </w:num>
  <w:num w:numId="21" w16cid:durableId="1545021792">
    <w:abstractNumId w:val="32"/>
  </w:num>
  <w:num w:numId="22" w16cid:durableId="944459084">
    <w:abstractNumId w:val="12"/>
  </w:num>
  <w:num w:numId="23" w16cid:durableId="1128933454">
    <w:abstractNumId w:val="13"/>
  </w:num>
  <w:num w:numId="24" w16cid:durableId="372923136">
    <w:abstractNumId w:val="14"/>
  </w:num>
  <w:num w:numId="25" w16cid:durableId="646399539">
    <w:abstractNumId w:val="26"/>
  </w:num>
  <w:num w:numId="26" w16cid:durableId="2125267267">
    <w:abstractNumId w:val="16"/>
  </w:num>
  <w:num w:numId="27" w16cid:durableId="877813552">
    <w:abstractNumId w:val="20"/>
  </w:num>
  <w:num w:numId="28" w16cid:durableId="78405021">
    <w:abstractNumId w:val="39"/>
  </w:num>
  <w:num w:numId="29" w16cid:durableId="2063097291">
    <w:abstractNumId w:val="25"/>
  </w:num>
  <w:num w:numId="30" w16cid:durableId="189491142">
    <w:abstractNumId w:val="38"/>
  </w:num>
  <w:num w:numId="31" w16cid:durableId="1014693929">
    <w:abstractNumId w:val="35"/>
  </w:num>
  <w:num w:numId="32" w16cid:durableId="621308237">
    <w:abstractNumId w:val="34"/>
  </w:num>
  <w:num w:numId="33" w16cid:durableId="1243684389">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103234"/>
    <w:rsid w:val="00110CA6"/>
    <w:rsid w:val="00125BD7"/>
    <w:rsid w:val="001267FD"/>
    <w:rsid w:val="00142D31"/>
    <w:rsid w:val="00144174"/>
    <w:rsid w:val="00145870"/>
    <w:rsid w:val="00146823"/>
    <w:rsid w:val="0014776F"/>
    <w:rsid w:val="00163755"/>
    <w:rsid w:val="00163BA8"/>
    <w:rsid w:val="00167CB1"/>
    <w:rsid w:val="00170496"/>
    <w:rsid w:val="001817A8"/>
    <w:rsid w:val="00183EF9"/>
    <w:rsid w:val="001A6602"/>
    <w:rsid w:val="001C7913"/>
    <w:rsid w:val="001E1661"/>
    <w:rsid w:val="00204FC7"/>
    <w:rsid w:val="0022420F"/>
    <w:rsid w:val="00230C0D"/>
    <w:rsid w:val="00235985"/>
    <w:rsid w:val="002476F3"/>
    <w:rsid w:val="00251414"/>
    <w:rsid w:val="002579CB"/>
    <w:rsid w:val="00260288"/>
    <w:rsid w:val="00263E96"/>
    <w:rsid w:val="00292B7E"/>
    <w:rsid w:val="00294086"/>
    <w:rsid w:val="002A7AE9"/>
    <w:rsid w:val="002B2820"/>
    <w:rsid w:val="002B5FD0"/>
    <w:rsid w:val="002C079C"/>
    <w:rsid w:val="002E52F7"/>
    <w:rsid w:val="002E77F2"/>
    <w:rsid w:val="0030616D"/>
    <w:rsid w:val="00313818"/>
    <w:rsid w:val="00313E68"/>
    <w:rsid w:val="00315F4E"/>
    <w:rsid w:val="00342C83"/>
    <w:rsid w:val="003536F3"/>
    <w:rsid w:val="00360D2B"/>
    <w:rsid w:val="0036131C"/>
    <w:rsid w:val="00387518"/>
    <w:rsid w:val="00393D27"/>
    <w:rsid w:val="003A5721"/>
    <w:rsid w:val="003B0ECA"/>
    <w:rsid w:val="003D68A2"/>
    <w:rsid w:val="003D7690"/>
    <w:rsid w:val="003F4652"/>
    <w:rsid w:val="003F66C1"/>
    <w:rsid w:val="00400930"/>
    <w:rsid w:val="00401BE6"/>
    <w:rsid w:val="00410756"/>
    <w:rsid w:val="004161BE"/>
    <w:rsid w:val="00420A3B"/>
    <w:rsid w:val="004250CD"/>
    <w:rsid w:val="0042543A"/>
    <w:rsid w:val="004329A0"/>
    <w:rsid w:val="00450DCB"/>
    <w:rsid w:val="00453AE7"/>
    <w:rsid w:val="0046167D"/>
    <w:rsid w:val="0048693A"/>
    <w:rsid w:val="004A4F99"/>
    <w:rsid w:val="004A7BCA"/>
    <w:rsid w:val="004B2223"/>
    <w:rsid w:val="004C4E26"/>
    <w:rsid w:val="004D12FC"/>
    <w:rsid w:val="004E7120"/>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6523"/>
    <w:rsid w:val="00640125"/>
    <w:rsid w:val="0064384F"/>
    <w:rsid w:val="00653301"/>
    <w:rsid w:val="00660843"/>
    <w:rsid w:val="00662385"/>
    <w:rsid w:val="006661EB"/>
    <w:rsid w:val="00680A79"/>
    <w:rsid w:val="006840B2"/>
    <w:rsid w:val="00685BCA"/>
    <w:rsid w:val="006A00B8"/>
    <w:rsid w:val="006A39C3"/>
    <w:rsid w:val="006C3503"/>
    <w:rsid w:val="006D3B7C"/>
    <w:rsid w:val="006D766F"/>
    <w:rsid w:val="006E3D7A"/>
    <w:rsid w:val="006E5CAF"/>
    <w:rsid w:val="00707842"/>
    <w:rsid w:val="00710FD4"/>
    <w:rsid w:val="00724798"/>
    <w:rsid w:val="00733726"/>
    <w:rsid w:val="007639BD"/>
    <w:rsid w:val="00763A15"/>
    <w:rsid w:val="00765901"/>
    <w:rsid w:val="00770B61"/>
    <w:rsid w:val="0077739A"/>
    <w:rsid w:val="00780372"/>
    <w:rsid w:val="00790A99"/>
    <w:rsid w:val="007940C3"/>
    <w:rsid w:val="00794B34"/>
    <w:rsid w:val="007C18F3"/>
    <w:rsid w:val="007C2F80"/>
    <w:rsid w:val="007C7292"/>
    <w:rsid w:val="007D656D"/>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32979"/>
    <w:rsid w:val="00937D9A"/>
    <w:rsid w:val="0094413B"/>
    <w:rsid w:val="00961FC7"/>
    <w:rsid w:val="0097255A"/>
    <w:rsid w:val="00972747"/>
    <w:rsid w:val="00975B96"/>
    <w:rsid w:val="0098381D"/>
    <w:rsid w:val="0099093E"/>
    <w:rsid w:val="009957A7"/>
    <w:rsid w:val="009979CE"/>
    <w:rsid w:val="009A33E2"/>
    <w:rsid w:val="009B6250"/>
    <w:rsid w:val="009D1B34"/>
    <w:rsid w:val="009F2893"/>
    <w:rsid w:val="00A152C4"/>
    <w:rsid w:val="00A257D8"/>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32DB"/>
    <w:rsid w:val="00B03ACD"/>
    <w:rsid w:val="00B16429"/>
    <w:rsid w:val="00B16C0D"/>
    <w:rsid w:val="00B17FCA"/>
    <w:rsid w:val="00B212D0"/>
    <w:rsid w:val="00B368BB"/>
    <w:rsid w:val="00B37145"/>
    <w:rsid w:val="00B41D93"/>
    <w:rsid w:val="00B55396"/>
    <w:rsid w:val="00B5786C"/>
    <w:rsid w:val="00B70787"/>
    <w:rsid w:val="00B82FDC"/>
    <w:rsid w:val="00B83B7F"/>
    <w:rsid w:val="00B90EB9"/>
    <w:rsid w:val="00B922AA"/>
    <w:rsid w:val="00BA1AFF"/>
    <w:rsid w:val="00BB3913"/>
    <w:rsid w:val="00BB4740"/>
    <w:rsid w:val="00BC0EA4"/>
    <w:rsid w:val="00BC7EA8"/>
    <w:rsid w:val="00BD067F"/>
    <w:rsid w:val="00BE3E17"/>
    <w:rsid w:val="00C114F5"/>
    <w:rsid w:val="00C132EE"/>
    <w:rsid w:val="00C220F4"/>
    <w:rsid w:val="00C24B01"/>
    <w:rsid w:val="00C30588"/>
    <w:rsid w:val="00C502D1"/>
    <w:rsid w:val="00C63248"/>
    <w:rsid w:val="00C64603"/>
    <w:rsid w:val="00C8097A"/>
    <w:rsid w:val="00C8582E"/>
    <w:rsid w:val="00CA3A83"/>
    <w:rsid w:val="00CA3AEA"/>
    <w:rsid w:val="00CA4604"/>
    <w:rsid w:val="00CD05FD"/>
    <w:rsid w:val="00CE5A81"/>
    <w:rsid w:val="00CE751D"/>
    <w:rsid w:val="00D05B99"/>
    <w:rsid w:val="00D2351C"/>
    <w:rsid w:val="00D2413D"/>
    <w:rsid w:val="00D3277C"/>
    <w:rsid w:val="00D356ED"/>
    <w:rsid w:val="00D35F09"/>
    <w:rsid w:val="00D45286"/>
    <w:rsid w:val="00D51E0F"/>
    <w:rsid w:val="00D520D1"/>
    <w:rsid w:val="00D53DAE"/>
    <w:rsid w:val="00D56440"/>
    <w:rsid w:val="00D60D82"/>
    <w:rsid w:val="00D70F56"/>
    <w:rsid w:val="00D92161"/>
    <w:rsid w:val="00D959D3"/>
    <w:rsid w:val="00DB7ECE"/>
    <w:rsid w:val="00DC218E"/>
    <w:rsid w:val="00DD0F74"/>
    <w:rsid w:val="00E02BB7"/>
    <w:rsid w:val="00E04556"/>
    <w:rsid w:val="00E06028"/>
    <w:rsid w:val="00E1000F"/>
    <w:rsid w:val="00E10915"/>
    <w:rsid w:val="00E26274"/>
    <w:rsid w:val="00E549A1"/>
    <w:rsid w:val="00E656FF"/>
    <w:rsid w:val="00E71402"/>
    <w:rsid w:val="00E80A26"/>
    <w:rsid w:val="00EB1B89"/>
    <w:rsid w:val="00EB54F3"/>
    <w:rsid w:val="00EE482A"/>
    <w:rsid w:val="00EF3B2C"/>
    <w:rsid w:val="00EF434E"/>
    <w:rsid w:val="00EF49FE"/>
    <w:rsid w:val="00EF7AF2"/>
    <w:rsid w:val="00F17DDD"/>
    <w:rsid w:val="00F3468A"/>
    <w:rsid w:val="00F35323"/>
    <w:rsid w:val="00F64703"/>
    <w:rsid w:val="00F73CB6"/>
    <w:rsid w:val="00F823FB"/>
    <w:rsid w:val="00F9493F"/>
    <w:rsid w:val="00F977B6"/>
    <w:rsid w:val="00FA2E75"/>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2097</Words>
  <Characters>12585</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14653</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2</cp:revision>
  <cp:lastPrinted>2024-12-16T13:25:00Z</cp:lastPrinted>
  <dcterms:created xsi:type="dcterms:W3CDTF">2025-12-01T18:47:00Z</dcterms:created>
  <dcterms:modified xsi:type="dcterms:W3CDTF">2025-12-01T18:47:00Z</dcterms:modified>
</cp:coreProperties>
</file>